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459270C4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 xml:space="preserve">Skarb Państwa - Państwowe Gospodarstwo Leśne Lasy Państwowe </w:t>
      </w:r>
    </w:p>
    <w:p w14:paraId="1DFCE67F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>Nadleśnictwo Gidle</w:t>
      </w:r>
    </w:p>
    <w:p w14:paraId="0A4F953B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 xml:space="preserve">siedziba Nadleśnictwa: </w:t>
      </w:r>
    </w:p>
    <w:p w14:paraId="2A1CB9EC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Niesulów 3</w:t>
      </w:r>
    </w:p>
    <w:p w14:paraId="2A1F26F9" w14:textId="2B156322" w:rsidR="000E1C61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97-540 Gidle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6D2CF2C4" w14:textId="417040AA" w:rsidR="001D3AB5" w:rsidRDefault="00B627D7" w:rsidP="001D3AB5">
      <w:pPr>
        <w:pStyle w:val="Akapitzlist"/>
        <w:numPr>
          <w:ilvl w:val="0"/>
          <w:numId w:val="136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7150A0" w:rsidRPr="001D3AB5">
        <w:rPr>
          <w:rFonts w:ascii="Cambria" w:hAnsi="Cambria" w:cs="Arial"/>
          <w:b/>
          <w:bCs/>
          <w:sz w:val="22"/>
          <w:szCs w:val="22"/>
        </w:rPr>
        <w:t>„</w:t>
      </w:r>
      <w:r w:rsidR="00BA7330" w:rsidRPr="00BA7330">
        <w:rPr>
          <w:rFonts w:ascii="Cambria" w:hAnsi="Cambria" w:cs="Arial"/>
          <w:b/>
          <w:bCs/>
          <w:sz w:val="22"/>
          <w:szCs w:val="22"/>
        </w:rPr>
        <w:t>Dostawa na rzecz Nadleśnictwa Gidle rozdrabniacza do pozostałości pozrębowych</w:t>
      </w:r>
    </w:p>
    <w:p w14:paraId="054AC485" w14:textId="77777777" w:rsidR="001D3AB5" w:rsidRPr="001D3AB5" w:rsidRDefault="001D3AB5" w:rsidP="001D3AB5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4D16B7" w14:textId="513EA46D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a/ Oferuje w</w:t>
      </w:r>
      <w:r w:rsidRPr="001D3AB5">
        <w:rPr>
          <w:rFonts w:ascii="Cambria" w:hAnsi="Cambria" w:cs="Arial"/>
          <w:bCs/>
          <w:sz w:val="22"/>
          <w:szCs w:val="22"/>
        </w:rPr>
        <w:t>ykonanie przedmiotu zamówienia za zapłatą przez Zamawiającego ceny</w:t>
      </w:r>
      <w:r w:rsidR="00BA7330">
        <w:rPr>
          <w:rFonts w:ascii="Cambria" w:hAnsi="Cambria" w:cs="Arial"/>
          <w:bCs/>
          <w:sz w:val="22"/>
          <w:szCs w:val="22"/>
        </w:rPr>
        <w:t xml:space="preserve"> rozdrabniacza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1D3AB5">
        <w:rPr>
          <w:rFonts w:ascii="Cambria" w:hAnsi="Cambria" w:cs="Arial"/>
          <w:bCs/>
          <w:sz w:val="22"/>
          <w:szCs w:val="22"/>
        </w:rPr>
        <w:t>(marka/typ/model/………………………………………………………………) z podatkiem od towarów i usług /brutto/ w kwocie … ……………………zł</w:t>
      </w:r>
    </w:p>
    <w:p w14:paraId="146D5E06" w14:textId="39E3EFAE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(słownie:………………………………………………………………………………………………………………….), w tym ceny bez podatku od towarów i usług /netto/ w kwocie ………………………….. zł</w:t>
      </w:r>
    </w:p>
    <w:p w14:paraId="42BCC31A" w14:textId="3B368112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  ……………………………………………………………………………………………………………..…) i podatku od towarów i usług obliczonego według stawki …….. % w kwocie…………… … zł</w:t>
      </w:r>
    </w:p>
    <w:p w14:paraId="62E69A56" w14:textId="77777777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     …………………………………………………………………………………………………………..),</w:t>
      </w:r>
    </w:p>
    <w:p w14:paraId="1142CFC4" w14:textId="0921590B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b/ Z</w:t>
      </w:r>
      <w:r w:rsidRPr="001D3AB5">
        <w:rPr>
          <w:rFonts w:ascii="Cambria" w:hAnsi="Cambria" w:cs="Arial"/>
          <w:bCs/>
          <w:sz w:val="22"/>
          <w:szCs w:val="22"/>
        </w:rPr>
        <w:t xml:space="preserve">obowiązuje się do dostawy </w:t>
      </w:r>
      <w:r>
        <w:rPr>
          <w:rFonts w:ascii="Cambria" w:hAnsi="Cambria" w:cs="Arial"/>
          <w:bCs/>
          <w:sz w:val="22"/>
          <w:szCs w:val="22"/>
        </w:rPr>
        <w:t>przedmiotu zamówienia w terminie do dnia ………………..</w:t>
      </w:r>
      <w:r w:rsidRPr="001D3AB5">
        <w:rPr>
          <w:rFonts w:ascii="Cambria" w:hAnsi="Cambria" w:cs="Arial"/>
          <w:bCs/>
          <w:sz w:val="22"/>
          <w:szCs w:val="22"/>
        </w:rPr>
        <w:t>.</w:t>
      </w:r>
    </w:p>
    <w:p w14:paraId="73CA80AC" w14:textId="7ED51762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(zgodnie z częścią 1</w:t>
      </w:r>
      <w:r>
        <w:rPr>
          <w:rFonts w:ascii="Cambria" w:hAnsi="Cambria" w:cs="Arial"/>
          <w:bCs/>
          <w:sz w:val="22"/>
          <w:szCs w:val="22"/>
        </w:rPr>
        <w:t xml:space="preserve">6 SWZ </w:t>
      </w:r>
      <w:bookmarkStart w:id="0" w:name="_Hlk144379207"/>
      <w:r w:rsidRPr="001D3AB5">
        <w:rPr>
          <w:rFonts w:ascii="Cambria" w:hAnsi="Cambria" w:cs="Arial"/>
          <w:bCs/>
          <w:sz w:val="22"/>
          <w:szCs w:val="22"/>
        </w:rPr>
        <w:t xml:space="preserve">Jeżeli wykonawca nie wskaże w ofercie terminu dostawy lub wskaże termin dostawy dłuższy niż do </w:t>
      </w:r>
      <w:r w:rsidR="00BE46DD">
        <w:rPr>
          <w:rFonts w:ascii="Cambria" w:hAnsi="Cambria" w:cs="Arial"/>
          <w:bCs/>
          <w:sz w:val="22"/>
          <w:szCs w:val="22"/>
        </w:rPr>
        <w:t>30</w:t>
      </w:r>
      <w:bookmarkStart w:id="1" w:name="_GoBack"/>
      <w:bookmarkEnd w:id="1"/>
      <w:r w:rsidR="00BA7330">
        <w:rPr>
          <w:rFonts w:ascii="Cambria" w:hAnsi="Cambria" w:cs="Arial"/>
          <w:bCs/>
          <w:sz w:val="22"/>
          <w:szCs w:val="22"/>
        </w:rPr>
        <w:t xml:space="preserve"> listopada</w:t>
      </w:r>
      <w:r w:rsidRPr="001D3AB5">
        <w:rPr>
          <w:rFonts w:ascii="Cambria" w:hAnsi="Cambria" w:cs="Arial"/>
          <w:bCs/>
          <w:sz w:val="22"/>
          <w:szCs w:val="22"/>
        </w:rPr>
        <w:t xml:space="preserve"> 2023r. treść oferty nie będzie odpowiadała treści SWZ ze skutkiem wskazanym w art. art. 226 ust. 1. pkt 5/ ustawy PZP.)</w:t>
      </w:r>
      <w:bookmarkEnd w:id="0"/>
    </w:p>
    <w:p w14:paraId="1146AA87" w14:textId="62A1D9F6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c/ </w:t>
      </w:r>
      <w:r w:rsidRPr="001D3AB5">
        <w:rPr>
          <w:rFonts w:ascii="Cambria" w:hAnsi="Cambria" w:cs="Arial"/>
          <w:bCs/>
          <w:sz w:val="22"/>
          <w:szCs w:val="22"/>
        </w:rPr>
        <w:t xml:space="preserve">zobowiązuje się </w:t>
      </w:r>
      <w:r>
        <w:rPr>
          <w:rFonts w:ascii="Cambria" w:hAnsi="Cambria" w:cs="Arial"/>
          <w:bCs/>
          <w:sz w:val="22"/>
          <w:szCs w:val="22"/>
        </w:rPr>
        <w:t>udzielić gwarancji przez okres …………………….miesięcy</w:t>
      </w:r>
    </w:p>
    <w:p w14:paraId="363627A2" w14:textId="371CD28D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(zgodnie z częścią 1</w:t>
      </w:r>
      <w:r>
        <w:rPr>
          <w:rFonts w:ascii="Cambria" w:hAnsi="Cambria" w:cs="Arial"/>
          <w:bCs/>
          <w:sz w:val="22"/>
          <w:szCs w:val="22"/>
        </w:rPr>
        <w:t xml:space="preserve">6 SWZ </w:t>
      </w:r>
      <w:r w:rsidRPr="001D3AB5">
        <w:rPr>
          <w:rFonts w:ascii="Cambria" w:hAnsi="Cambria" w:cs="Arial"/>
          <w:bCs/>
          <w:sz w:val="22"/>
          <w:szCs w:val="22"/>
        </w:rPr>
        <w:t>Jeżeli wykonawca nie wskaże w ofercie okresu gwarancji, wskaże okres gwarancji krótszy niż 24 miesiące treść oferty  nie będzie odpowiadała treści SWZ ze skutkiem wskazanym w art. art. 226 ust. 1. pkt 5/ ustawy PZP)</w:t>
      </w:r>
      <w:r w:rsidR="001E6C0A">
        <w:rPr>
          <w:rFonts w:ascii="Cambria" w:hAnsi="Cambria" w:cs="Arial"/>
          <w:bCs/>
          <w:sz w:val="22"/>
          <w:szCs w:val="22"/>
        </w:rPr>
        <w:tab/>
      </w:r>
    </w:p>
    <w:p w14:paraId="3827FDE6" w14:textId="57324AC7" w:rsidR="001E6C0A" w:rsidRDefault="001D3AB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3E73240F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623B2DD0" w:rsidR="001E6C0A" w:rsidRDefault="001E6C0A" w:rsidP="007150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13596C1E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556" w:tblpY="13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78"/>
      </w:tblGrid>
      <w:tr w:rsidR="007150A0" w:rsidRPr="00134370" w14:paraId="3196EF50" w14:textId="77777777" w:rsidTr="007150A0">
        <w:trPr>
          <w:trHeight w:val="107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7E30920" w14:textId="77777777" w:rsidR="007150A0" w:rsidRDefault="007150A0" w:rsidP="007150A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BE1D436" w14:textId="77777777" w:rsidR="007150A0" w:rsidRDefault="007150A0" w:rsidP="007150A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150A0" w:rsidRPr="00134370" w14:paraId="7AE0BE4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A5C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BBB4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002663E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9F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B011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41920D94" w14:textId="77777777" w:rsidTr="007150A0">
        <w:trPr>
          <w:trHeight w:val="76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7133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FCA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20C3B225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AE6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4B6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4B5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71540" w16cex:dateUtc="2023-06-04T11:50:00Z"/>
  <w16cex:commentExtensible w16cex:durableId="28271576" w16cex:dateUtc="2023-06-04T11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416AD" w14:textId="77777777" w:rsidR="00450CBC" w:rsidRDefault="00450CBC">
      <w:r>
        <w:separator/>
      </w:r>
    </w:p>
  </w:endnote>
  <w:endnote w:type="continuationSeparator" w:id="0">
    <w:p w14:paraId="6E3AC2D6" w14:textId="77777777" w:rsidR="00450CBC" w:rsidRDefault="00450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49CD9" w14:textId="77777777" w:rsidR="00450CBC" w:rsidRDefault="00450CBC">
      <w:r>
        <w:separator/>
      </w:r>
    </w:p>
  </w:footnote>
  <w:footnote w:type="continuationSeparator" w:id="0">
    <w:p w14:paraId="6066E21A" w14:textId="77777777" w:rsidR="00450CBC" w:rsidRDefault="00450CB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2F1C11"/>
    <w:multiLevelType w:val="hybridMultilevel"/>
    <w:tmpl w:val="435EC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C5518AB"/>
    <w:multiLevelType w:val="hybridMultilevel"/>
    <w:tmpl w:val="F7122058"/>
    <w:lvl w:ilvl="0" w:tplc="041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576916"/>
    <w:multiLevelType w:val="hybridMultilevel"/>
    <w:tmpl w:val="7AFC8FD8"/>
    <w:lvl w:ilvl="0" w:tplc="3DB22268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1"/>
  </w:num>
  <w:num w:numId="5">
    <w:abstractNumId w:val="109"/>
  </w:num>
  <w:num w:numId="6">
    <w:abstractNumId w:val="121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1"/>
  </w:num>
  <w:num w:numId="18">
    <w:abstractNumId w:val="88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5"/>
  </w:num>
  <w:num w:numId="26">
    <w:abstractNumId w:val="36"/>
  </w:num>
  <w:num w:numId="27">
    <w:abstractNumId w:val="95"/>
  </w:num>
  <w:num w:numId="28">
    <w:abstractNumId w:val="39"/>
  </w:num>
  <w:num w:numId="29">
    <w:abstractNumId w:val="119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99"/>
  </w:num>
  <w:num w:numId="35">
    <w:abstractNumId w:val="71"/>
  </w:num>
  <w:num w:numId="36">
    <w:abstractNumId w:val="145"/>
  </w:num>
  <w:num w:numId="37">
    <w:abstractNumId w:val="77"/>
  </w:num>
  <w:num w:numId="38">
    <w:abstractNumId w:val="37"/>
  </w:num>
  <w:num w:numId="39">
    <w:abstractNumId w:val="136"/>
  </w:num>
  <w:num w:numId="40">
    <w:abstractNumId w:val="130"/>
  </w:num>
  <w:num w:numId="41">
    <w:abstractNumId w:val="122"/>
  </w:num>
  <w:num w:numId="42">
    <w:abstractNumId w:val="49"/>
  </w:num>
  <w:num w:numId="43">
    <w:abstractNumId w:val="81"/>
  </w:num>
  <w:num w:numId="44">
    <w:abstractNumId w:val="55"/>
  </w:num>
  <w:num w:numId="45">
    <w:abstractNumId w:val="137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2"/>
  </w:num>
  <w:num w:numId="70">
    <w:abstractNumId w:val="141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0"/>
  </w:num>
  <w:num w:numId="76">
    <w:abstractNumId w:val="118"/>
  </w:num>
  <w:num w:numId="77">
    <w:abstractNumId w:val="98"/>
  </w:num>
  <w:num w:numId="78">
    <w:abstractNumId w:val="144"/>
  </w:num>
  <w:num w:numId="79">
    <w:abstractNumId w:val="133"/>
  </w:num>
  <w:num w:numId="80">
    <w:abstractNumId w:val="110"/>
  </w:num>
  <w:num w:numId="81">
    <w:abstractNumId w:val="120"/>
  </w:num>
  <w:num w:numId="82">
    <w:abstractNumId w:val="143"/>
  </w:num>
  <w:num w:numId="83">
    <w:abstractNumId w:val="82"/>
  </w:num>
  <w:num w:numId="84">
    <w:abstractNumId w:val="105"/>
  </w:num>
  <w:num w:numId="85">
    <w:abstractNumId w:val="94"/>
  </w:num>
  <w:num w:numId="86">
    <w:abstractNumId w:val="93"/>
  </w:num>
  <w:num w:numId="87">
    <w:abstractNumId w:val="139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8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7"/>
  </w:num>
  <w:num w:numId="101">
    <w:abstractNumId w:val="140"/>
  </w:num>
  <w:num w:numId="102">
    <w:abstractNumId w:val="124"/>
  </w:num>
  <w:num w:numId="103">
    <w:abstractNumId w:val="116"/>
  </w:num>
  <w:num w:numId="104">
    <w:abstractNumId w:val="91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8"/>
  </w:num>
  <w:num w:numId="111">
    <w:abstractNumId w:val="101"/>
  </w:num>
  <w:num w:numId="112">
    <w:abstractNumId w:val="62"/>
  </w:num>
  <w:num w:numId="113">
    <w:abstractNumId w:val="115"/>
  </w:num>
  <w:num w:numId="114">
    <w:abstractNumId w:val="129"/>
  </w:num>
  <w:num w:numId="115">
    <w:abstractNumId w:val="46"/>
  </w:num>
  <w:num w:numId="116">
    <w:abstractNumId w:val="102"/>
  </w:num>
  <w:num w:numId="117">
    <w:abstractNumId w:val="44"/>
  </w:num>
  <w:num w:numId="118">
    <w:abstractNumId w:val="134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5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2"/>
  </w:num>
  <w:num w:numId="131">
    <w:abstractNumId w:val="126"/>
  </w:num>
  <w:num w:numId="132">
    <w:abstractNumId w:val="96"/>
  </w:num>
  <w:num w:numId="133">
    <w:abstractNumId w:val="76"/>
  </w:num>
  <w:num w:numId="134">
    <w:abstractNumId w:val="100"/>
  </w:num>
  <w:num w:numId="135">
    <w:abstractNumId w:val="117"/>
  </w:num>
  <w:num w:numId="136">
    <w:abstractNumId w:val="7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5797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B7D25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3AB5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0ABE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C5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63F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4D8C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0CBC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0B6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5CDC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2C3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C3E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59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5A0F"/>
    <w:rsid w:val="00706E45"/>
    <w:rsid w:val="00712B9D"/>
    <w:rsid w:val="00714053"/>
    <w:rsid w:val="00714513"/>
    <w:rsid w:val="007150A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4B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2BAD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A7330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6D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FFC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F0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3134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07B4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1ED"/>
    <w:rsid w:val="00F74B29"/>
    <w:rsid w:val="00F75AF0"/>
    <w:rsid w:val="00F767F6"/>
    <w:rsid w:val="00F76DE5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7150A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95776-BC5D-4ED0-A3AD-BF2D4A587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3</cp:revision>
  <cp:lastPrinted>2022-06-27T10:12:00Z</cp:lastPrinted>
  <dcterms:created xsi:type="dcterms:W3CDTF">2023-08-31T11:00:00Z</dcterms:created>
  <dcterms:modified xsi:type="dcterms:W3CDTF">2023-09-14T10:12:00Z</dcterms:modified>
</cp:coreProperties>
</file>